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DAE1" w14:textId="13B39DC4" w:rsidR="00320243" w:rsidRPr="00320243" w:rsidRDefault="00320243" w:rsidP="005A5018">
      <w:pPr>
        <w:spacing w:after="60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32024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D00895">
        <w:rPr>
          <w:rFonts w:ascii="Tahoma" w:eastAsia="Lucida Sans Unicode" w:hAnsi="Tahoma" w:cs="Tahoma"/>
          <w:kern w:val="3"/>
          <w:lang w:eastAsia="zh-CN"/>
        </w:rPr>
        <w:t>10</w:t>
      </w:r>
      <w:r w:rsidRPr="00320243">
        <w:rPr>
          <w:rFonts w:ascii="Tahoma" w:eastAsia="Lucida Sans Unicode" w:hAnsi="Tahoma" w:cs="Tahoma"/>
          <w:kern w:val="3"/>
          <w:lang w:eastAsia="zh-CN"/>
        </w:rPr>
        <w:t>.0</w:t>
      </w:r>
      <w:r w:rsidR="007F70D1">
        <w:rPr>
          <w:rFonts w:ascii="Tahoma" w:eastAsia="Lucida Sans Unicode" w:hAnsi="Tahoma" w:cs="Tahoma"/>
          <w:kern w:val="3"/>
          <w:lang w:eastAsia="zh-CN"/>
        </w:rPr>
        <w:t>8</w:t>
      </w:r>
      <w:r w:rsidRPr="0032024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33819067" w14:textId="77777777" w:rsidR="00320243" w:rsidRPr="00320243" w:rsidRDefault="00320243" w:rsidP="004468FB">
      <w:pPr>
        <w:ind w:left="5387" w:right="17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 xml:space="preserve">Do wszystkich zainteresowanych </w:t>
      </w:r>
    </w:p>
    <w:p w14:paraId="0C8D9A46" w14:textId="77777777" w:rsidR="00320243" w:rsidRPr="00320243" w:rsidRDefault="00320243" w:rsidP="004468FB">
      <w:pPr>
        <w:spacing w:after="240"/>
        <w:ind w:right="17" w:firstLine="4678"/>
        <w:rPr>
          <w:rFonts w:ascii="Tahoma" w:hAnsi="Tahoma" w:cs="Tahoma"/>
          <w:i/>
          <w:sz w:val="14"/>
          <w:szCs w:val="14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2F6418E7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E1C3138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A9904A1" w14:textId="38101A15" w:rsidR="00320243" w:rsidRPr="00320243" w:rsidRDefault="00320243" w:rsidP="00320243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20243">
        <w:rPr>
          <w:rFonts w:ascii="Tahoma" w:hAnsi="Tahoma" w:cs="Tahoma"/>
        </w:rPr>
        <w:t xml:space="preserve">Dotyczy: </w:t>
      </w:r>
      <w:r w:rsidRPr="00320243">
        <w:rPr>
          <w:rFonts w:ascii="Tahoma" w:hAnsi="Tahoma" w:cs="Tahoma"/>
        </w:rPr>
        <w:tab/>
        <w:t xml:space="preserve">postępowania o udzielenie zamówienia publicznego w trybie podstawowym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Dostawę sprzętu komputerowego i oprogramowania w ramach projektu pn. „Cyfrowa Gmina”</w:t>
      </w:r>
      <w:r w:rsidR="007F70D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</w:p>
    <w:p w14:paraId="2B535710" w14:textId="1D147102" w:rsidR="00320243" w:rsidRPr="00320243" w:rsidRDefault="007F70D1" w:rsidP="004468FB">
      <w:pPr>
        <w:tabs>
          <w:tab w:val="left" w:pos="900"/>
          <w:tab w:val="left" w:pos="1080"/>
        </w:tabs>
        <w:spacing w:after="48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Pytania i odpowiedzi </w:t>
      </w:r>
      <w:r w:rsidR="00D00895">
        <w:rPr>
          <w:rFonts w:ascii="Tahoma" w:hAnsi="Tahoma" w:cs="Tahoma"/>
          <w:b/>
          <w:bCs/>
        </w:rPr>
        <w:t xml:space="preserve">nr 2 </w:t>
      </w:r>
      <w:r>
        <w:rPr>
          <w:rFonts w:ascii="Tahoma" w:hAnsi="Tahoma" w:cs="Tahoma"/>
          <w:b/>
          <w:bCs/>
        </w:rPr>
        <w:t>do SWZ</w:t>
      </w:r>
    </w:p>
    <w:p w14:paraId="4B0DDD0C" w14:textId="67E2EA12" w:rsidR="0080108F" w:rsidRDefault="00F81281" w:rsidP="00320243">
      <w:pPr>
        <w:tabs>
          <w:tab w:val="left" w:pos="1080"/>
        </w:tabs>
        <w:spacing w:after="24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Zamawiający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– Gmina Mszana, 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na podstawie art. </w:t>
      </w:r>
      <w:r w:rsidR="0080108F">
        <w:rPr>
          <w:rFonts w:ascii="Tahoma" w:eastAsia="Calibri" w:hAnsi="Tahoma" w:cs="Tahoma"/>
          <w:kern w:val="0"/>
          <w:szCs w:val="22"/>
          <w:lang w:eastAsia="en-US"/>
        </w:rPr>
        <w:t>2</w:t>
      </w:r>
      <w:r w:rsidR="0092651E">
        <w:rPr>
          <w:rFonts w:ascii="Tahoma" w:eastAsia="Calibri" w:hAnsi="Tahoma" w:cs="Tahoma"/>
          <w:kern w:val="0"/>
          <w:szCs w:val="22"/>
          <w:lang w:eastAsia="en-US"/>
        </w:rPr>
        <w:t>8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>4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 ust. 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>6</w:t>
      </w:r>
      <w:r w:rsidR="0092651E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>ustawy z dnia 11 września 2019r. Prawo zamówień publicznych (</w:t>
      </w:r>
      <w:proofErr w:type="spellStart"/>
      <w:r w:rsidRPr="00F81281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 xml:space="preserve">udziela odpowiedzi na zadane </w:t>
      </w:r>
      <w:r w:rsidR="007F70D1" w:rsidRPr="00401A3A">
        <w:rPr>
          <w:rFonts w:ascii="Tahoma" w:eastAsia="Calibri" w:hAnsi="Tahoma" w:cs="Tahoma"/>
          <w:kern w:val="0"/>
          <w:szCs w:val="22"/>
          <w:u w:val="single"/>
          <w:lang w:eastAsia="en-US"/>
        </w:rPr>
        <w:t xml:space="preserve">do </w:t>
      </w:r>
      <w:r w:rsidR="00401A3A" w:rsidRPr="00401A3A">
        <w:rPr>
          <w:rFonts w:ascii="Tahoma" w:eastAsia="Calibri" w:hAnsi="Tahoma" w:cs="Tahoma"/>
          <w:kern w:val="0"/>
          <w:szCs w:val="22"/>
          <w:u w:val="single"/>
          <w:lang w:eastAsia="en-US"/>
        </w:rPr>
        <w:t>części 2</w:t>
      </w:r>
      <w:r w:rsidR="00401A3A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7F70D1">
        <w:rPr>
          <w:rFonts w:ascii="Tahoma" w:eastAsia="Calibri" w:hAnsi="Tahoma" w:cs="Tahoma"/>
          <w:kern w:val="0"/>
          <w:szCs w:val="22"/>
          <w:lang w:eastAsia="en-US"/>
        </w:rPr>
        <w:t>niniejszego postępowania pytania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>:</w:t>
      </w:r>
    </w:p>
    <w:p w14:paraId="1F2DCD68" w14:textId="7CA5A87A" w:rsidR="007F70D1" w:rsidRPr="007F70D1" w:rsidRDefault="007F70D1" w:rsidP="007F70D1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Pytanie nr 1</w:t>
      </w:r>
    </w:p>
    <w:p w14:paraId="7A3D4E7F" w14:textId="4F102ED3" w:rsidR="007F70D1" w:rsidRDefault="007F70D1" w:rsidP="007F70D1">
      <w:pPr>
        <w:tabs>
          <w:tab w:val="left" w:pos="1080"/>
        </w:tabs>
        <w:spacing w:after="12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 xml:space="preserve">Czy Zamawiający </w:t>
      </w:r>
      <w:r w:rsidR="00D00895">
        <w:rPr>
          <w:rFonts w:ascii="Tahoma" w:eastAsia="Calibri" w:hAnsi="Tahoma" w:cs="Tahoma"/>
          <w:kern w:val="0"/>
          <w:szCs w:val="22"/>
          <w:lang w:eastAsia="en-US"/>
        </w:rPr>
        <w:t>dopuści dla monitora kontrast statyczny 1000:1 oraz czas reakcji 5 ms?</w:t>
      </w:r>
    </w:p>
    <w:p w14:paraId="4D5574B9" w14:textId="77777777" w:rsidR="006F69DB" w:rsidRDefault="007F70D1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7F70D1">
        <w:rPr>
          <w:rFonts w:ascii="Tahoma" w:eastAsia="Calibri" w:hAnsi="Tahoma" w:cs="Tahoma"/>
          <w:b/>
          <w:bCs/>
          <w:kern w:val="0"/>
          <w:szCs w:val="22"/>
          <w:lang w:eastAsia="en-US"/>
        </w:rPr>
        <w:t>Odpowiedź</w:t>
      </w:r>
    </w:p>
    <w:p w14:paraId="3F6267A5" w14:textId="66A9E0E0" w:rsidR="006F69DB" w:rsidRPr="006F69DB" w:rsidRDefault="006F69DB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6F69DB">
        <w:rPr>
          <w:rFonts w:ascii="Tahoma" w:eastAsia="Calibri" w:hAnsi="Tahoma" w:cs="Tahoma"/>
          <w:kern w:val="0"/>
          <w:szCs w:val="22"/>
          <w:lang w:eastAsia="en-US"/>
        </w:rPr>
        <w:t xml:space="preserve">Zamawiający nie </w:t>
      </w:r>
      <w:r w:rsidR="00D00895">
        <w:rPr>
          <w:rFonts w:ascii="Tahoma" w:eastAsia="Calibri" w:hAnsi="Tahoma" w:cs="Tahoma"/>
          <w:kern w:val="0"/>
          <w:szCs w:val="22"/>
          <w:lang w:eastAsia="en-US"/>
        </w:rPr>
        <w:t>dopuści</w:t>
      </w:r>
      <w:r w:rsidR="00D00895" w:rsidRPr="00D00895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D00895">
        <w:rPr>
          <w:rFonts w:ascii="Tahoma" w:eastAsia="Calibri" w:hAnsi="Tahoma" w:cs="Tahoma"/>
          <w:kern w:val="0"/>
          <w:szCs w:val="22"/>
          <w:lang w:eastAsia="en-US"/>
        </w:rPr>
        <w:t>dla monitora kontrast</w:t>
      </w:r>
      <w:r w:rsidR="00A80B02">
        <w:rPr>
          <w:rFonts w:ascii="Tahoma" w:eastAsia="Calibri" w:hAnsi="Tahoma" w:cs="Tahoma"/>
          <w:kern w:val="0"/>
          <w:szCs w:val="22"/>
          <w:lang w:eastAsia="en-US"/>
        </w:rPr>
        <w:t>u</w:t>
      </w:r>
      <w:r w:rsidR="00D00895">
        <w:rPr>
          <w:rFonts w:ascii="Tahoma" w:eastAsia="Calibri" w:hAnsi="Tahoma" w:cs="Tahoma"/>
          <w:kern w:val="0"/>
          <w:szCs w:val="22"/>
          <w:lang w:eastAsia="en-US"/>
        </w:rPr>
        <w:t xml:space="preserve"> statyczn</w:t>
      </w:r>
      <w:r w:rsidR="00A80B02">
        <w:rPr>
          <w:rFonts w:ascii="Tahoma" w:eastAsia="Calibri" w:hAnsi="Tahoma" w:cs="Tahoma"/>
          <w:kern w:val="0"/>
          <w:szCs w:val="22"/>
          <w:lang w:eastAsia="en-US"/>
        </w:rPr>
        <w:t>ego</w:t>
      </w:r>
      <w:r w:rsidR="00D00895">
        <w:rPr>
          <w:rFonts w:ascii="Tahoma" w:eastAsia="Calibri" w:hAnsi="Tahoma" w:cs="Tahoma"/>
          <w:kern w:val="0"/>
          <w:szCs w:val="22"/>
          <w:lang w:eastAsia="en-US"/>
        </w:rPr>
        <w:t xml:space="preserve"> 1000:1 oraz czas</w:t>
      </w:r>
      <w:r w:rsidR="00A80B02">
        <w:rPr>
          <w:rFonts w:ascii="Tahoma" w:eastAsia="Calibri" w:hAnsi="Tahoma" w:cs="Tahoma"/>
          <w:kern w:val="0"/>
          <w:szCs w:val="22"/>
          <w:lang w:eastAsia="en-US"/>
        </w:rPr>
        <w:t>u</w:t>
      </w:r>
      <w:r w:rsidR="00D00895">
        <w:rPr>
          <w:rFonts w:ascii="Tahoma" w:eastAsia="Calibri" w:hAnsi="Tahoma" w:cs="Tahoma"/>
          <w:kern w:val="0"/>
          <w:szCs w:val="22"/>
          <w:lang w:eastAsia="en-US"/>
        </w:rPr>
        <w:t xml:space="preserve"> reakcji 5 ms</w:t>
      </w:r>
      <w:r w:rsidRPr="006F69DB">
        <w:rPr>
          <w:rFonts w:ascii="Tahoma" w:eastAsia="Calibri" w:hAnsi="Tahoma" w:cs="Tahoma"/>
          <w:kern w:val="0"/>
          <w:szCs w:val="22"/>
          <w:lang w:eastAsia="en-US"/>
        </w:rPr>
        <w:t xml:space="preserve">. </w:t>
      </w:r>
    </w:p>
    <w:p w14:paraId="2F1CDB88" w14:textId="77777777" w:rsidR="006F69DB" w:rsidRPr="007F70D1" w:rsidRDefault="006F69DB" w:rsidP="006F69DB">
      <w:pPr>
        <w:tabs>
          <w:tab w:val="left" w:pos="1080"/>
        </w:tabs>
        <w:jc w:val="both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</w:p>
    <w:p w14:paraId="0D218F51" w14:textId="4688C575" w:rsidR="00320243" w:rsidRPr="00320243" w:rsidRDefault="007F70D1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Udzielon</w:t>
      </w:r>
      <w:r w:rsidR="00D00895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odpowied</w:t>
      </w:r>
      <w:r w:rsidR="00D00895">
        <w:rPr>
          <w:rFonts w:ascii="Tahoma" w:hAnsi="Tahoma" w:cs="Tahoma"/>
        </w:rPr>
        <w:t>ź</w:t>
      </w:r>
      <w:r w:rsidR="00320243" w:rsidRPr="00320243">
        <w:rPr>
          <w:rFonts w:ascii="Tahoma" w:hAnsi="Tahoma" w:cs="Tahoma"/>
        </w:rPr>
        <w:t xml:space="preserve"> stanowi integralną część SWZ i </w:t>
      </w:r>
      <w:r w:rsidR="00D00895">
        <w:rPr>
          <w:rFonts w:ascii="Tahoma" w:hAnsi="Tahoma" w:cs="Tahoma"/>
        </w:rPr>
        <w:t>jest</w:t>
      </w:r>
      <w:r w:rsidR="00320243" w:rsidRPr="00320243">
        <w:rPr>
          <w:rFonts w:ascii="Tahoma" w:hAnsi="Tahoma" w:cs="Tahoma"/>
        </w:rPr>
        <w:t xml:space="preserve"> wiążąc</w:t>
      </w:r>
      <w:r w:rsidR="00D00895">
        <w:rPr>
          <w:rFonts w:ascii="Tahoma" w:hAnsi="Tahoma" w:cs="Tahoma"/>
        </w:rPr>
        <w:t>a</w:t>
      </w:r>
      <w:r w:rsidR="00320243" w:rsidRPr="00320243">
        <w:rPr>
          <w:rFonts w:ascii="Tahoma" w:hAnsi="Tahoma" w:cs="Tahoma"/>
        </w:rPr>
        <w:t xml:space="preserve"> dla wszystkich Wykonawców ubiegających się o udzielenie zamówienia. </w:t>
      </w:r>
    </w:p>
    <w:p w14:paraId="5B83C6E7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C666E88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5F2603F" w14:textId="3B75EA27" w:rsidR="00DD467E" w:rsidRPr="000266F0" w:rsidRDefault="00DD467E" w:rsidP="00DD467E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>Wójt Gminy Mszana</w:t>
      </w:r>
    </w:p>
    <w:p w14:paraId="7E633B35" w14:textId="169DB7C2" w:rsidR="00DD467E" w:rsidRDefault="00DD467E" w:rsidP="002C6F2E">
      <w:pPr>
        <w:tabs>
          <w:tab w:val="left" w:pos="4395"/>
          <w:tab w:val="left" w:pos="4536"/>
        </w:tabs>
        <w:spacing w:after="240" w:line="276" w:lineRule="auto"/>
        <w:ind w:firstLine="3686"/>
        <w:jc w:val="both"/>
        <w:rPr>
          <w:rFonts w:ascii="Tahoma" w:hAnsi="Tahoma" w:cs="Tahoma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 w:rsidR="002C6F2E">
        <w:rPr>
          <w:rFonts w:ascii="Tahoma" w:hAnsi="Tahoma" w:cs="Tahoma"/>
          <w:b/>
          <w:bCs/>
          <w:i/>
        </w:rPr>
        <w:t>Mirosław Szymanek</w:t>
      </w:r>
      <w:r>
        <w:rPr>
          <w:rFonts w:ascii="Tahoma" w:hAnsi="Tahoma" w:cs="Tahoma"/>
          <w:b/>
          <w:bCs/>
          <w:i/>
        </w:rPr>
        <w:t xml:space="preserve"> </w:t>
      </w:r>
    </w:p>
    <w:p w14:paraId="6C7E3FE4" w14:textId="009268BD" w:rsidR="00C358D4" w:rsidRPr="00320243" w:rsidRDefault="00C358D4" w:rsidP="00320243">
      <w:pPr>
        <w:rPr>
          <w:rFonts w:eastAsia="Lucida Sans Unicode"/>
        </w:rPr>
      </w:pPr>
    </w:p>
    <w:sectPr w:rsidR="00C358D4" w:rsidRPr="0032024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235C" w14:textId="77777777" w:rsidR="00D47A70" w:rsidRDefault="00D47A70" w:rsidP="00DA5839">
      <w:r>
        <w:separator/>
      </w:r>
    </w:p>
  </w:endnote>
  <w:endnote w:type="continuationSeparator" w:id="0">
    <w:p w14:paraId="5C96F7C4" w14:textId="77777777" w:rsidR="00D47A70" w:rsidRDefault="00D47A7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7F0F" w14:textId="77777777" w:rsidR="00D47A70" w:rsidRDefault="00D47A70" w:rsidP="00DA5839">
      <w:r>
        <w:separator/>
      </w:r>
    </w:p>
  </w:footnote>
  <w:footnote w:type="continuationSeparator" w:id="0">
    <w:p w14:paraId="20D622A4" w14:textId="77777777" w:rsidR="00D47A70" w:rsidRDefault="00D47A7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68B83D0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7F70D1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5C0363"/>
    <w:multiLevelType w:val="hybridMultilevel"/>
    <w:tmpl w:val="7DCC678A"/>
    <w:lvl w:ilvl="0" w:tplc="028E5108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05704018"/>
    <w:multiLevelType w:val="hybridMultilevel"/>
    <w:tmpl w:val="0C0C9FC0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5A3454"/>
    <w:multiLevelType w:val="hybridMultilevel"/>
    <w:tmpl w:val="877412F2"/>
    <w:lvl w:ilvl="0" w:tplc="4420F2A4">
      <w:start w:val="1"/>
      <w:numFmt w:val="ordinal"/>
      <w:lvlText w:val="8.%1"/>
      <w:lvlJc w:val="left"/>
      <w:pPr>
        <w:ind w:left="114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9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0F666DA4"/>
    <w:multiLevelType w:val="hybridMultilevel"/>
    <w:tmpl w:val="5D6428AC"/>
    <w:lvl w:ilvl="0" w:tplc="6B38A7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19A20F41"/>
    <w:multiLevelType w:val="hybridMultilevel"/>
    <w:tmpl w:val="A9E4365A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2E2FEF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3" w15:restartNumberingAfterBreak="0">
    <w:nsid w:val="29666D15"/>
    <w:multiLevelType w:val="hybridMultilevel"/>
    <w:tmpl w:val="D7DC9CD8"/>
    <w:lvl w:ilvl="0" w:tplc="A7C48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5" w15:restartNumberingAfterBreak="0">
    <w:nsid w:val="2D95614F"/>
    <w:multiLevelType w:val="hybridMultilevel"/>
    <w:tmpl w:val="B89CEA4E"/>
    <w:lvl w:ilvl="0" w:tplc="DD7A0E66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B877FF"/>
    <w:multiLevelType w:val="hybridMultilevel"/>
    <w:tmpl w:val="56AC6A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8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40652884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55" w15:restartNumberingAfterBreak="0">
    <w:nsid w:val="567F1815"/>
    <w:multiLevelType w:val="hybridMultilevel"/>
    <w:tmpl w:val="510E03AA"/>
    <w:lvl w:ilvl="0" w:tplc="3C668C7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77260D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8B5514F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 w15:restartNumberingAfterBreak="0">
    <w:nsid w:val="5BE477D1"/>
    <w:multiLevelType w:val="hybridMultilevel"/>
    <w:tmpl w:val="17045426"/>
    <w:lvl w:ilvl="0" w:tplc="4A74CB92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63" w15:restartNumberingAfterBreak="0">
    <w:nsid w:val="638F273B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E183576"/>
    <w:multiLevelType w:val="hybridMultilevel"/>
    <w:tmpl w:val="447CA820"/>
    <w:lvl w:ilvl="0" w:tplc="032CF818">
      <w:start w:val="1"/>
      <w:numFmt w:val="decimal"/>
      <w:lvlText w:val="%1."/>
      <w:lvlJc w:val="left"/>
      <w:pPr>
        <w:ind w:left="349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9" w:hanging="360"/>
      </w:pPr>
    </w:lvl>
    <w:lvl w:ilvl="2" w:tplc="0415001B" w:tentative="1">
      <w:start w:val="1"/>
      <w:numFmt w:val="lowerRoman"/>
      <w:lvlText w:val="%3."/>
      <w:lvlJc w:val="right"/>
      <w:pPr>
        <w:ind w:left="1579" w:hanging="180"/>
      </w:pPr>
    </w:lvl>
    <w:lvl w:ilvl="3" w:tplc="0415000F" w:tentative="1">
      <w:start w:val="1"/>
      <w:numFmt w:val="decimal"/>
      <w:lvlText w:val="%4."/>
      <w:lvlJc w:val="left"/>
      <w:pPr>
        <w:ind w:left="2299" w:hanging="360"/>
      </w:pPr>
    </w:lvl>
    <w:lvl w:ilvl="4" w:tplc="04150019" w:tentative="1">
      <w:start w:val="1"/>
      <w:numFmt w:val="lowerLetter"/>
      <w:lvlText w:val="%5."/>
      <w:lvlJc w:val="left"/>
      <w:pPr>
        <w:ind w:left="3019" w:hanging="360"/>
      </w:pPr>
    </w:lvl>
    <w:lvl w:ilvl="5" w:tplc="0415001B" w:tentative="1">
      <w:start w:val="1"/>
      <w:numFmt w:val="lowerRoman"/>
      <w:lvlText w:val="%6."/>
      <w:lvlJc w:val="right"/>
      <w:pPr>
        <w:ind w:left="3739" w:hanging="180"/>
      </w:pPr>
    </w:lvl>
    <w:lvl w:ilvl="6" w:tplc="0415000F" w:tentative="1">
      <w:start w:val="1"/>
      <w:numFmt w:val="decimal"/>
      <w:lvlText w:val="%7."/>
      <w:lvlJc w:val="left"/>
      <w:pPr>
        <w:ind w:left="4459" w:hanging="360"/>
      </w:pPr>
    </w:lvl>
    <w:lvl w:ilvl="7" w:tplc="04150019" w:tentative="1">
      <w:start w:val="1"/>
      <w:numFmt w:val="lowerLetter"/>
      <w:lvlText w:val="%8."/>
      <w:lvlJc w:val="left"/>
      <w:pPr>
        <w:ind w:left="5179" w:hanging="360"/>
      </w:pPr>
    </w:lvl>
    <w:lvl w:ilvl="8" w:tplc="0415001B" w:tentative="1">
      <w:start w:val="1"/>
      <w:numFmt w:val="lowerRoman"/>
      <w:lvlText w:val="%9."/>
      <w:lvlJc w:val="right"/>
      <w:pPr>
        <w:ind w:left="5899" w:hanging="180"/>
      </w:pPr>
    </w:lvl>
  </w:abstractNum>
  <w:num w:numId="1" w16cid:durableId="404957735">
    <w:abstractNumId w:val="0"/>
  </w:num>
  <w:num w:numId="2" w16cid:durableId="1529368261">
    <w:abstractNumId w:val="53"/>
  </w:num>
  <w:num w:numId="3" w16cid:durableId="264460703">
    <w:abstractNumId w:val="66"/>
  </w:num>
  <w:num w:numId="4" w16cid:durableId="1727100921">
    <w:abstractNumId w:val="35"/>
  </w:num>
  <w:num w:numId="5" w16cid:durableId="217589686">
    <w:abstractNumId w:val="44"/>
  </w:num>
  <w:num w:numId="6" w16cid:durableId="1166672166">
    <w:abstractNumId w:val="29"/>
  </w:num>
  <w:num w:numId="7" w16cid:durableId="1845512853">
    <w:abstractNumId w:val="52"/>
  </w:num>
  <w:num w:numId="8" w16cid:durableId="615478746">
    <w:abstractNumId w:val="70"/>
  </w:num>
  <w:num w:numId="9" w16cid:durableId="1868130373">
    <w:abstractNumId w:val="49"/>
  </w:num>
  <w:num w:numId="10" w16cid:durableId="1893032905">
    <w:abstractNumId w:val="34"/>
  </w:num>
  <w:num w:numId="11" w16cid:durableId="1341784301">
    <w:abstractNumId w:val="37"/>
  </w:num>
  <w:num w:numId="12" w16cid:durableId="1060522289">
    <w:abstractNumId w:val="58"/>
  </w:num>
  <w:num w:numId="13" w16cid:durableId="555236411">
    <w:abstractNumId w:val="41"/>
  </w:num>
  <w:num w:numId="14" w16cid:durableId="1957983727">
    <w:abstractNumId w:val="69"/>
  </w:num>
  <w:num w:numId="15" w16cid:durableId="2117292476">
    <w:abstractNumId w:val="54"/>
  </w:num>
  <w:num w:numId="16" w16cid:durableId="1816949475">
    <w:abstractNumId w:val="32"/>
  </w:num>
  <w:num w:numId="17" w16cid:durableId="901136341">
    <w:abstractNumId w:val="28"/>
  </w:num>
  <w:num w:numId="18" w16cid:durableId="501356297">
    <w:abstractNumId w:val="47"/>
  </w:num>
  <w:num w:numId="19" w16cid:durableId="2059937872">
    <w:abstractNumId w:val="39"/>
  </w:num>
  <w:num w:numId="20" w16cid:durableId="1225601644">
    <w:abstractNumId w:val="31"/>
  </w:num>
  <w:num w:numId="21" w16cid:durableId="613053026">
    <w:abstractNumId w:val="26"/>
  </w:num>
  <w:num w:numId="22" w16cid:durableId="1970165059">
    <w:abstractNumId w:val="62"/>
  </w:num>
  <w:num w:numId="23" w16cid:durableId="522978270">
    <w:abstractNumId w:val="65"/>
  </w:num>
  <w:num w:numId="24" w16cid:durableId="837160369">
    <w:abstractNumId w:val="38"/>
  </w:num>
  <w:num w:numId="25" w16cid:durableId="1789548992">
    <w:abstractNumId w:val="30"/>
  </w:num>
  <w:num w:numId="26" w16cid:durableId="1821192830">
    <w:abstractNumId w:val="63"/>
  </w:num>
  <w:num w:numId="27" w16cid:durableId="1177816120">
    <w:abstractNumId w:val="56"/>
  </w:num>
  <w:num w:numId="28" w16cid:durableId="1636568635">
    <w:abstractNumId w:val="57"/>
  </w:num>
  <w:num w:numId="29" w16cid:durableId="304088903">
    <w:abstractNumId w:val="50"/>
  </w:num>
  <w:num w:numId="30" w16cid:durableId="1457336967">
    <w:abstractNumId w:val="40"/>
  </w:num>
  <w:num w:numId="31" w16cid:durableId="295915466">
    <w:abstractNumId w:val="27"/>
  </w:num>
  <w:num w:numId="32" w16cid:durableId="1713070039">
    <w:abstractNumId w:val="71"/>
  </w:num>
  <w:num w:numId="33" w16cid:durableId="1276715801">
    <w:abstractNumId w:val="51"/>
  </w:num>
  <w:num w:numId="34" w16cid:durableId="493496382">
    <w:abstractNumId w:val="22"/>
  </w:num>
  <w:num w:numId="35" w16cid:durableId="1537038723">
    <w:abstractNumId w:val="45"/>
  </w:num>
  <w:num w:numId="36" w16cid:durableId="1002465108">
    <w:abstractNumId w:val="43"/>
  </w:num>
  <w:num w:numId="37" w16cid:durableId="1651904853">
    <w:abstractNumId w:val="33"/>
  </w:num>
  <w:num w:numId="38" w16cid:durableId="225530496">
    <w:abstractNumId w:val="46"/>
  </w:num>
  <w:num w:numId="39" w16cid:durableId="515078122">
    <w:abstractNumId w:val="55"/>
  </w:num>
  <w:num w:numId="40" w16cid:durableId="1620331732">
    <w:abstractNumId w:val="6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2B9A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51B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C7CCD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B99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97B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C35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0804"/>
    <w:rsid w:val="002C18C8"/>
    <w:rsid w:val="002C327A"/>
    <w:rsid w:val="002C4B87"/>
    <w:rsid w:val="002C539D"/>
    <w:rsid w:val="002C56F3"/>
    <w:rsid w:val="002C6856"/>
    <w:rsid w:val="002C6F2E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AFC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504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243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3FD0"/>
    <w:rsid w:val="003E407F"/>
    <w:rsid w:val="003E4CE3"/>
    <w:rsid w:val="003E58C7"/>
    <w:rsid w:val="003E66FA"/>
    <w:rsid w:val="003E7F58"/>
    <w:rsid w:val="003F02AF"/>
    <w:rsid w:val="003F383D"/>
    <w:rsid w:val="003F3F9B"/>
    <w:rsid w:val="003F4AD2"/>
    <w:rsid w:val="003F5767"/>
    <w:rsid w:val="003F6E79"/>
    <w:rsid w:val="003F78B8"/>
    <w:rsid w:val="004012C2"/>
    <w:rsid w:val="00401557"/>
    <w:rsid w:val="00401A3A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0C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BCF"/>
    <w:rsid w:val="00445C82"/>
    <w:rsid w:val="00446841"/>
    <w:rsid w:val="004468FB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3607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7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45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5B"/>
    <w:rsid w:val="00506AFF"/>
    <w:rsid w:val="005076E8"/>
    <w:rsid w:val="00507C18"/>
    <w:rsid w:val="00510787"/>
    <w:rsid w:val="005108C6"/>
    <w:rsid w:val="0051104C"/>
    <w:rsid w:val="00511845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6BE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A46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018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43A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0BA3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69DB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0B8B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797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1CA2"/>
    <w:rsid w:val="007F264C"/>
    <w:rsid w:val="007F4A61"/>
    <w:rsid w:val="007F4A67"/>
    <w:rsid w:val="007F4EA8"/>
    <w:rsid w:val="007F6363"/>
    <w:rsid w:val="007F6ABA"/>
    <w:rsid w:val="007F6B53"/>
    <w:rsid w:val="007F70D1"/>
    <w:rsid w:val="007F7ABC"/>
    <w:rsid w:val="00800B8D"/>
    <w:rsid w:val="0080108F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564C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744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2651E"/>
    <w:rsid w:val="009304E5"/>
    <w:rsid w:val="009305B3"/>
    <w:rsid w:val="0093281E"/>
    <w:rsid w:val="0093354F"/>
    <w:rsid w:val="00933FAB"/>
    <w:rsid w:val="00934B63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2CB2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D70ED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5E8B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0B02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A78E1"/>
    <w:rsid w:val="00AB1C34"/>
    <w:rsid w:val="00AB25A6"/>
    <w:rsid w:val="00AB28F4"/>
    <w:rsid w:val="00AB2A1B"/>
    <w:rsid w:val="00AB31D3"/>
    <w:rsid w:val="00AB5DAE"/>
    <w:rsid w:val="00AB624A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28C0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08D5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173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B7"/>
    <w:rsid w:val="00C479DE"/>
    <w:rsid w:val="00C47DA1"/>
    <w:rsid w:val="00C5010A"/>
    <w:rsid w:val="00C50996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5B43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089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47A70"/>
    <w:rsid w:val="00D50F85"/>
    <w:rsid w:val="00D518B6"/>
    <w:rsid w:val="00D5323E"/>
    <w:rsid w:val="00D53CCA"/>
    <w:rsid w:val="00D53E51"/>
    <w:rsid w:val="00D53FA3"/>
    <w:rsid w:val="00D551C2"/>
    <w:rsid w:val="00D55444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67E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6AD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26820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899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782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1F13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281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0FC0"/>
    <w:rsid w:val="000F1D0C"/>
    <w:rsid w:val="00102000"/>
    <w:rsid w:val="00166AF0"/>
    <w:rsid w:val="001E3D05"/>
    <w:rsid w:val="002000B0"/>
    <w:rsid w:val="00264B80"/>
    <w:rsid w:val="00271A77"/>
    <w:rsid w:val="002816A2"/>
    <w:rsid w:val="00282BAD"/>
    <w:rsid w:val="002D56A5"/>
    <w:rsid w:val="002F06A2"/>
    <w:rsid w:val="00300BED"/>
    <w:rsid w:val="0032173F"/>
    <w:rsid w:val="00382589"/>
    <w:rsid w:val="003B60F1"/>
    <w:rsid w:val="003F2155"/>
    <w:rsid w:val="00410C74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B30AE"/>
    <w:rsid w:val="00B24EE6"/>
    <w:rsid w:val="00B25235"/>
    <w:rsid w:val="00B33D39"/>
    <w:rsid w:val="00B36D78"/>
    <w:rsid w:val="00B65372"/>
    <w:rsid w:val="00B92538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2022-08-10T08:37:00Z</dcterms:modified>
</cp:coreProperties>
</file>